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5C08C" w14:textId="17CF89E7" w:rsidR="00BD7CC4" w:rsidRPr="008748F0" w:rsidRDefault="00BD7CC4" w:rsidP="00BD7CC4">
      <w:pPr>
        <w:pStyle w:val="NormalWeb"/>
        <w:rPr>
          <w:rFonts w:ascii="Segoe UI" w:hAnsi="Segoe UI" w:cs="Segoe UI"/>
          <w:sz w:val="36"/>
          <w:szCs w:val="36"/>
        </w:rPr>
      </w:pPr>
      <w:r w:rsidRPr="008748F0">
        <w:rPr>
          <w:rStyle w:val="Strong"/>
          <w:rFonts w:ascii="Segoe UI" w:hAnsi="Segoe UI" w:cs="Segoe UI"/>
          <w:sz w:val="36"/>
          <w:szCs w:val="36"/>
        </w:rPr>
        <w:t xml:space="preserve">Accident &amp; Injury Policy </w:t>
      </w:r>
      <w:r w:rsidR="000C5005" w:rsidRPr="008748F0">
        <w:rPr>
          <w:rStyle w:val="Strong"/>
          <w:rFonts w:ascii="Segoe UI" w:hAnsi="Segoe UI" w:cs="Segoe UI"/>
          <w:sz w:val="36"/>
          <w:szCs w:val="36"/>
        </w:rPr>
        <w:t>(2025</w:t>
      </w:r>
      <w:r w:rsidRPr="008748F0">
        <w:rPr>
          <w:rStyle w:val="Strong"/>
          <w:rFonts w:ascii="Segoe UI" w:hAnsi="Segoe UI" w:cs="Segoe UI"/>
          <w:sz w:val="36"/>
          <w:szCs w:val="36"/>
        </w:rPr>
        <w:t>)</w:t>
      </w:r>
    </w:p>
    <w:p w14:paraId="3478B2F8" w14:textId="33CE40F6" w:rsidR="00BD7CC4" w:rsidRPr="008748F0" w:rsidRDefault="00BD7CC4" w:rsidP="00BD7CC4">
      <w:pPr>
        <w:pStyle w:val="NormalWeb"/>
        <w:rPr>
          <w:rFonts w:ascii="Segoe UI" w:hAnsi="Segoe UI" w:cs="Segoe UI"/>
          <w:sz w:val="28"/>
          <w:szCs w:val="28"/>
        </w:rPr>
      </w:pPr>
      <w:r w:rsidRPr="008748F0">
        <w:rPr>
          <w:rStyle w:val="Strong"/>
          <w:rFonts w:ascii="Segoe UI" w:hAnsi="Segoe UI" w:cs="Segoe UI"/>
          <w:sz w:val="28"/>
          <w:szCs w:val="28"/>
        </w:rPr>
        <w:t>Policy Statement:</w:t>
      </w:r>
      <w:r w:rsidRPr="008748F0">
        <w:rPr>
          <w:rFonts w:ascii="Segoe UI" w:hAnsi="Segoe UI" w:cs="Segoe UI"/>
          <w:sz w:val="28"/>
          <w:szCs w:val="28"/>
        </w:rPr>
        <w:t xml:space="preserve"> At</w:t>
      </w:r>
      <w:r w:rsidR="000C5005">
        <w:rPr>
          <w:rFonts w:ascii="Segoe UI" w:hAnsi="Segoe UI" w:cs="Segoe UI"/>
          <w:sz w:val="28"/>
          <w:szCs w:val="28"/>
        </w:rPr>
        <w:t xml:space="preserve"> Little Acorns preschool,</w:t>
      </w:r>
      <w:r w:rsidR="000C5005" w:rsidRPr="008748F0">
        <w:rPr>
          <w:rFonts w:ascii="Segoe UI" w:hAnsi="Segoe UI" w:cs="Segoe UI"/>
          <w:sz w:val="28"/>
          <w:szCs w:val="28"/>
        </w:rPr>
        <w:t xml:space="preserve"> we</w:t>
      </w:r>
      <w:r w:rsidRPr="008748F0">
        <w:rPr>
          <w:rFonts w:ascii="Segoe UI" w:hAnsi="Segoe UI" w:cs="Segoe UI"/>
          <w:sz w:val="28"/>
          <w:szCs w:val="28"/>
        </w:rPr>
        <w:t xml:space="preserve"> prioritise the safety and welfare of every child in our care, adhering strictly to the revised Early Years Foundation Stage (EYFS, September 2025). This policy outlines our procedures for accident prevention, appropriate and prompt response to injuries, and safeguarding the well-being of children during emergencies.</w:t>
      </w:r>
    </w:p>
    <w:p w14:paraId="1576B474" w14:textId="77777777" w:rsidR="00BD7CC4" w:rsidRPr="008748F0" w:rsidRDefault="00BD7CC4" w:rsidP="00BD7CC4">
      <w:pPr>
        <w:pStyle w:val="NormalWeb"/>
        <w:rPr>
          <w:rFonts w:ascii="Segoe UI" w:hAnsi="Segoe UI" w:cs="Segoe UI"/>
          <w:sz w:val="28"/>
          <w:szCs w:val="28"/>
        </w:rPr>
      </w:pPr>
      <w:r w:rsidRPr="008748F0">
        <w:rPr>
          <w:rStyle w:val="Strong"/>
          <w:rFonts w:ascii="Segoe UI" w:hAnsi="Segoe UI" w:cs="Segoe UI"/>
          <w:sz w:val="28"/>
          <w:szCs w:val="28"/>
        </w:rPr>
        <w:t>Preventing Accidents:</w:t>
      </w:r>
    </w:p>
    <w:p w14:paraId="05F59040" w14:textId="77777777" w:rsidR="00BD7CC4" w:rsidRPr="008748F0" w:rsidRDefault="00BD7CC4" w:rsidP="00BD7CC4">
      <w:pPr>
        <w:pStyle w:val="NormalWeb"/>
        <w:numPr>
          <w:ilvl w:val="0"/>
          <w:numId w:val="9"/>
        </w:numPr>
        <w:rPr>
          <w:rFonts w:ascii="Segoe UI" w:hAnsi="Segoe UI" w:cs="Segoe UI"/>
          <w:sz w:val="28"/>
          <w:szCs w:val="28"/>
        </w:rPr>
      </w:pPr>
      <w:r w:rsidRPr="008748F0">
        <w:rPr>
          <w:rFonts w:ascii="Segoe UI" w:hAnsi="Segoe UI" w:cs="Segoe UI"/>
          <w:sz w:val="28"/>
          <w:szCs w:val="28"/>
        </w:rPr>
        <w:t>Regular comprehensive risk assessments of indoor and outdoor areas, equipment, and activities in line with EYFS guidelines.</w:t>
      </w:r>
    </w:p>
    <w:p w14:paraId="38AB8D04" w14:textId="7D7A95B7" w:rsidR="00BD7CC4" w:rsidRPr="008748F0" w:rsidRDefault="00BD7CC4" w:rsidP="00BD7CC4">
      <w:pPr>
        <w:pStyle w:val="NormalWeb"/>
        <w:numPr>
          <w:ilvl w:val="0"/>
          <w:numId w:val="9"/>
        </w:numPr>
        <w:rPr>
          <w:rFonts w:ascii="Segoe UI" w:hAnsi="Segoe UI" w:cs="Segoe UI"/>
          <w:sz w:val="28"/>
          <w:szCs w:val="28"/>
        </w:rPr>
      </w:pPr>
      <w:r w:rsidRPr="008748F0">
        <w:rPr>
          <w:rFonts w:ascii="Segoe UI" w:hAnsi="Segoe UI" w:cs="Segoe UI"/>
          <w:sz w:val="28"/>
          <w:szCs w:val="28"/>
        </w:rPr>
        <w:t>Immediate resolution of identified hazards, and clear documentation of actions taken.</w:t>
      </w:r>
      <w:r w:rsidR="000C5005">
        <w:rPr>
          <w:rFonts w:ascii="Segoe UI" w:hAnsi="Segoe UI" w:cs="Segoe UI"/>
          <w:sz w:val="28"/>
          <w:szCs w:val="28"/>
        </w:rPr>
        <w:t xml:space="preserve">  </w:t>
      </w:r>
    </w:p>
    <w:p w14:paraId="284D9AE9" w14:textId="77777777" w:rsidR="00BD7CC4" w:rsidRPr="008748F0" w:rsidRDefault="00BD7CC4" w:rsidP="00BD7CC4">
      <w:pPr>
        <w:pStyle w:val="NormalWeb"/>
        <w:numPr>
          <w:ilvl w:val="0"/>
          <w:numId w:val="9"/>
        </w:numPr>
        <w:rPr>
          <w:rFonts w:ascii="Segoe UI" w:hAnsi="Segoe UI" w:cs="Segoe UI"/>
          <w:sz w:val="28"/>
          <w:szCs w:val="28"/>
        </w:rPr>
      </w:pPr>
      <w:r w:rsidRPr="008748F0">
        <w:rPr>
          <w:rFonts w:ascii="Segoe UI" w:hAnsi="Segoe UI" w:cs="Segoe UI"/>
          <w:sz w:val="28"/>
          <w:szCs w:val="28"/>
        </w:rPr>
        <w:t>Age-appropriate education provided to children on personal safety and awareness of potential risks.</w:t>
      </w:r>
    </w:p>
    <w:p w14:paraId="443CA8EC" w14:textId="77777777" w:rsidR="00BD7CC4" w:rsidRPr="008748F0" w:rsidRDefault="00BD7CC4" w:rsidP="00BD7CC4">
      <w:pPr>
        <w:pStyle w:val="NormalWeb"/>
        <w:rPr>
          <w:rFonts w:ascii="Segoe UI" w:hAnsi="Segoe UI" w:cs="Segoe UI"/>
          <w:sz w:val="28"/>
          <w:szCs w:val="28"/>
        </w:rPr>
      </w:pPr>
      <w:r w:rsidRPr="008748F0">
        <w:rPr>
          <w:rStyle w:val="Strong"/>
          <w:rFonts w:ascii="Segoe UI" w:hAnsi="Segoe UI" w:cs="Segoe UI"/>
          <w:sz w:val="28"/>
          <w:szCs w:val="28"/>
        </w:rPr>
        <w:t>Supervision and Staff Ratios:</w:t>
      </w:r>
    </w:p>
    <w:p w14:paraId="66293C20" w14:textId="77777777" w:rsidR="00BD7CC4" w:rsidRPr="008748F0" w:rsidRDefault="00BD7CC4" w:rsidP="00BD7CC4">
      <w:pPr>
        <w:pStyle w:val="NormalWeb"/>
        <w:numPr>
          <w:ilvl w:val="0"/>
          <w:numId w:val="10"/>
        </w:numPr>
        <w:rPr>
          <w:rFonts w:ascii="Segoe UI" w:hAnsi="Segoe UI" w:cs="Segoe UI"/>
          <w:sz w:val="28"/>
          <w:szCs w:val="28"/>
        </w:rPr>
      </w:pPr>
      <w:r w:rsidRPr="008748F0">
        <w:rPr>
          <w:rFonts w:ascii="Segoe UI" w:hAnsi="Segoe UI" w:cs="Segoe UI"/>
          <w:sz w:val="28"/>
          <w:szCs w:val="28"/>
        </w:rPr>
        <w:t>Maintain staff-to-child ratios as per the updated EYFS 2025 statutory requirements at all times.</w:t>
      </w:r>
    </w:p>
    <w:p w14:paraId="56F48206" w14:textId="77777777" w:rsidR="00BD7CC4" w:rsidRPr="008748F0" w:rsidRDefault="00BD7CC4" w:rsidP="00BD7CC4">
      <w:pPr>
        <w:pStyle w:val="NormalWeb"/>
        <w:numPr>
          <w:ilvl w:val="0"/>
          <w:numId w:val="10"/>
        </w:numPr>
        <w:rPr>
          <w:rFonts w:ascii="Segoe UI" w:hAnsi="Segoe UI" w:cs="Segoe UI"/>
          <w:sz w:val="28"/>
          <w:szCs w:val="28"/>
        </w:rPr>
      </w:pPr>
      <w:r w:rsidRPr="008748F0">
        <w:rPr>
          <w:rFonts w:ascii="Segoe UI" w:hAnsi="Segoe UI" w:cs="Segoe UI"/>
          <w:sz w:val="28"/>
          <w:szCs w:val="28"/>
        </w:rPr>
        <w:t>Staff will consistently provide active supervision, promptly intervening to prevent accidents.</w:t>
      </w:r>
    </w:p>
    <w:p w14:paraId="7D2CF751" w14:textId="77777777" w:rsidR="00BD7CC4" w:rsidRPr="008748F0" w:rsidRDefault="00BD7CC4" w:rsidP="00BD7CC4">
      <w:pPr>
        <w:pStyle w:val="NormalWeb"/>
        <w:rPr>
          <w:rFonts w:ascii="Segoe UI" w:hAnsi="Segoe UI" w:cs="Segoe UI"/>
          <w:sz w:val="28"/>
          <w:szCs w:val="28"/>
        </w:rPr>
      </w:pPr>
      <w:r w:rsidRPr="008748F0">
        <w:rPr>
          <w:rStyle w:val="Strong"/>
          <w:rFonts w:ascii="Segoe UI" w:hAnsi="Segoe UI" w:cs="Segoe UI"/>
          <w:sz w:val="28"/>
          <w:szCs w:val="28"/>
        </w:rPr>
        <w:t>First Aid and Medical Assistance:</w:t>
      </w:r>
    </w:p>
    <w:p w14:paraId="4118E825" w14:textId="41EA0264" w:rsidR="00BD7CC4" w:rsidRPr="008748F0" w:rsidRDefault="000C5005" w:rsidP="00BD7CC4">
      <w:pPr>
        <w:pStyle w:val="NormalWeb"/>
        <w:numPr>
          <w:ilvl w:val="0"/>
          <w:numId w:val="11"/>
        </w:numPr>
        <w:rPr>
          <w:rFonts w:ascii="Segoe UI" w:hAnsi="Segoe UI" w:cs="Segoe UI"/>
          <w:sz w:val="28"/>
          <w:szCs w:val="28"/>
        </w:rPr>
      </w:pPr>
      <w:r>
        <w:rPr>
          <w:rFonts w:ascii="Segoe UI" w:hAnsi="Segoe UI" w:cs="Segoe UI"/>
          <w:sz w:val="28"/>
          <w:szCs w:val="28"/>
        </w:rPr>
        <w:t>All st</w:t>
      </w:r>
      <w:r w:rsidR="00336103">
        <w:rPr>
          <w:rFonts w:ascii="Segoe UI" w:hAnsi="Segoe UI" w:cs="Segoe UI"/>
          <w:sz w:val="28"/>
          <w:szCs w:val="28"/>
        </w:rPr>
        <w:t xml:space="preserve">aff members </w:t>
      </w:r>
      <w:r w:rsidR="00BD7CC4" w:rsidRPr="008748F0">
        <w:rPr>
          <w:rFonts w:ascii="Segoe UI" w:hAnsi="Segoe UI" w:cs="Segoe UI"/>
          <w:sz w:val="28"/>
          <w:szCs w:val="28"/>
        </w:rPr>
        <w:t>hold current Paediatric First Aid certification, compliant with EYFS 2025 standards.</w:t>
      </w:r>
    </w:p>
    <w:p w14:paraId="738EA7E2" w14:textId="6A1D5E02" w:rsidR="00BD7CC4" w:rsidRPr="008748F0" w:rsidRDefault="00BD7CC4" w:rsidP="00BD7CC4">
      <w:pPr>
        <w:pStyle w:val="NormalWeb"/>
        <w:numPr>
          <w:ilvl w:val="0"/>
          <w:numId w:val="11"/>
        </w:numPr>
        <w:rPr>
          <w:rFonts w:ascii="Segoe UI" w:hAnsi="Segoe UI" w:cs="Segoe UI"/>
          <w:sz w:val="28"/>
          <w:szCs w:val="28"/>
        </w:rPr>
      </w:pPr>
      <w:r w:rsidRPr="008748F0">
        <w:rPr>
          <w:rFonts w:ascii="Segoe UI" w:hAnsi="Segoe UI" w:cs="Segoe UI"/>
          <w:sz w:val="28"/>
          <w:szCs w:val="28"/>
        </w:rPr>
        <w:t>Clearly labelled and regularly checked first aid kits are accessible at all times.</w:t>
      </w:r>
    </w:p>
    <w:p w14:paraId="42CB7E24" w14:textId="77777777" w:rsidR="00BD7CC4" w:rsidRPr="008748F0" w:rsidRDefault="00BD7CC4" w:rsidP="00BD7CC4">
      <w:pPr>
        <w:pStyle w:val="NormalWeb"/>
        <w:numPr>
          <w:ilvl w:val="0"/>
          <w:numId w:val="11"/>
        </w:numPr>
        <w:rPr>
          <w:rFonts w:ascii="Segoe UI" w:hAnsi="Segoe UI" w:cs="Segoe UI"/>
          <w:sz w:val="28"/>
          <w:szCs w:val="28"/>
        </w:rPr>
      </w:pPr>
      <w:r w:rsidRPr="008748F0">
        <w:rPr>
          <w:rFonts w:ascii="Segoe UI" w:hAnsi="Segoe UI" w:cs="Segoe UI"/>
          <w:sz w:val="28"/>
          <w:szCs w:val="28"/>
        </w:rPr>
        <w:t>Immediate contact of emergency services for serious injuries or medical conditions, followed by prompt parental notification.</w:t>
      </w:r>
    </w:p>
    <w:p w14:paraId="13B2FA6E" w14:textId="77777777" w:rsidR="00BD7CC4" w:rsidRPr="008748F0" w:rsidRDefault="00BD7CC4" w:rsidP="00BD7CC4">
      <w:pPr>
        <w:pStyle w:val="NormalWeb"/>
        <w:rPr>
          <w:rFonts w:ascii="Segoe UI" w:hAnsi="Segoe UI" w:cs="Segoe UI"/>
          <w:sz w:val="28"/>
          <w:szCs w:val="28"/>
        </w:rPr>
      </w:pPr>
      <w:r w:rsidRPr="008748F0">
        <w:rPr>
          <w:rStyle w:val="Strong"/>
          <w:rFonts w:ascii="Segoe UI" w:hAnsi="Segoe UI" w:cs="Segoe UI"/>
          <w:sz w:val="28"/>
          <w:szCs w:val="28"/>
        </w:rPr>
        <w:t>Incident Reporting:</w:t>
      </w:r>
    </w:p>
    <w:p w14:paraId="543E0F26" w14:textId="77777777" w:rsidR="00BD7CC4" w:rsidRPr="008748F0" w:rsidRDefault="00BD7CC4" w:rsidP="00BD7CC4">
      <w:pPr>
        <w:pStyle w:val="NormalWeb"/>
        <w:numPr>
          <w:ilvl w:val="0"/>
          <w:numId w:val="12"/>
        </w:numPr>
        <w:rPr>
          <w:rFonts w:ascii="Segoe UI" w:hAnsi="Segoe UI" w:cs="Segoe UI"/>
          <w:sz w:val="28"/>
          <w:szCs w:val="28"/>
        </w:rPr>
      </w:pPr>
      <w:r w:rsidRPr="008748F0">
        <w:rPr>
          <w:rFonts w:ascii="Segoe UI" w:hAnsi="Segoe UI" w:cs="Segoe UI"/>
          <w:sz w:val="28"/>
          <w:szCs w:val="28"/>
        </w:rPr>
        <w:t>Accurate, detailed recording of any accidents or injuries in the Accident &amp; Incident Record Book as required by EYFS 2025.</w:t>
      </w:r>
    </w:p>
    <w:p w14:paraId="6BD7FFB1" w14:textId="77777777" w:rsidR="00BD7CC4" w:rsidRPr="008748F0" w:rsidRDefault="00BD7CC4" w:rsidP="00BD7CC4">
      <w:pPr>
        <w:pStyle w:val="NormalWeb"/>
        <w:numPr>
          <w:ilvl w:val="0"/>
          <w:numId w:val="12"/>
        </w:numPr>
        <w:rPr>
          <w:rFonts w:ascii="Segoe UI" w:hAnsi="Segoe UI" w:cs="Segoe UI"/>
          <w:sz w:val="28"/>
          <w:szCs w:val="28"/>
        </w:rPr>
      </w:pPr>
      <w:r w:rsidRPr="008748F0">
        <w:rPr>
          <w:rFonts w:ascii="Segoe UI" w:hAnsi="Segoe UI" w:cs="Segoe UI"/>
          <w:sz w:val="28"/>
          <w:szCs w:val="28"/>
        </w:rPr>
        <w:lastRenderedPageBreak/>
        <w:t>Records include child's details, date, time, location, nature of injury, response provided, and persons involved.</w:t>
      </w:r>
    </w:p>
    <w:p w14:paraId="58790FCD" w14:textId="77777777" w:rsidR="00BD7CC4" w:rsidRPr="008748F0" w:rsidRDefault="00BD7CC4" w:rsidP="00BD7CC4">
      <w:pPr>
        <w:pStyle w:val="NormalWeb"/>
        <w:numPr>
          <w:ilvl w:val="0"/>
          <w:numId w:val="12"/>
        </w:numPr>
        <w:rPr>
          <w:rFonts w:ascii="Segoe UI" w:hAnsi="Segoe UI" w:cs="Segoe UI"/>
          <w:sz w:val="28"/>
          <w:szCs w:val="28"/>
        </w:rPr>
      </w:pPr>
      <w:r w:rsidRPr="008748F0">
        <w:rPr>
          <w:rFonts w:ascii="Segoe UI" w:hAnsi="Segoe UI" w:cs="Segoe UI"/>
          <w:sz w:val="28"/>
          <w:szCs w:val="28"/>
        </w:rPr>
        <w:t>Records reviewed regularly to identify patterns or recurring issues, taking preventative action as necessary.</w:t>
      </w:r>
    </w:p>
    <w:p w14:paraId="376017E5" w14:textId="77777777" w:rsidR="00BD7CC4" w:rsidRPr="008748F0" w:rsidRDefault="00BD7CC4" w:rsidP="00BD7CC4">
      <w:pPr>
        <w:pStyle w:val="NormalWeb"/>
        <w:rPr>
          <w:rFonts w:ascii="Segoe UI" w:hAnsi="Segoe UI" w:cs="Segoe UI"/>
          <w:sz w:val="28"/>
          <w:szCs w:val="28"/>
        </w:rPr>
      </w:pPr>
      <w:r w:rsidRPr="008748F0">
        <w:rPr>
          <w:rStyle w:val="Strong"/>
          <w:rFonts w:ascii="Segoe UI" w:hAnsi="Segoe UI" w:cs="Segoe UI"/>
          <w:sz w:val="28"/>
          <w:szCs w:val="28"/>
        </w:rPr>
        <w:t>Parental Notification and Communication:</w:t>
      </w:r>
    </w:p>
    <w:p w14:paraId="7C817FA8" w14:textId="77777777" w:rsidR="00BD7CC4" w:rsidRPr="008748F0" w:rsidRDefault="00BD7CC4" w:rsidP="00BD7CC4">
      <w:pPr>
        <w:pStyle w:val="NormalWeb"/>
        <w:numPr>
          <w:ilvl w:val="0"/>
          <w:numId w:val="13"/>
        </w:numPr>
        <w:rPr>
          <w:rFonts w:ascii="Segoe UI" w:hAnsi="Segoe UI" w:cs="Segoe UI"/>
          <w:sz w:val="28"/>
          <w:szCs w:val="28"/>
        </w:rPr>
      </w:pPr>
      <w:r w:rsidRPr="008748F0">
        <w:rPr>
          <w:rFonts w:ascii="Segoe UI" w:hAnsi="Segoe UI" w:cs="Segoe UI"/>
          <w:sz w:val="28"/>
          <w:szCs w:val="28"/>
        </w:rPr>
        <w:t>Parents/legal guardians informed immediately following any significant injury or emergency, with clear communication on circumstances and actions taken.</w:t>
      </w:r>
    </w:p>
    <w:p w14:paraId="0F0B5D93" w14:textId="77777777" w:rsidR="00BD7CC4" w:rsidRPr="008748F0" w:rsidRDefault="00BD7CC4" w:rsidP="00BD7CC4">
      <w:pPr>
        <w:pStyle w:val="NormalWeb"/>
        <w:numPr>
          <w:ilvl w:val="0"/>
          <w:numId w:val="13"/>
        </w:numPr>
        <w:rPr>
          <w:rFonts w:ascii="Segoe UI" w:hAnsi="Segoe UI" w:cs="Segoe UI"/>
          <w:sz w:val="28"/>
          <w:szCs w:val="28"/>
        </w:rPr>
      </w:pPr>
      <w:r w:rsidRPr="008748F0">
        <w:rPr>
          <w:rFonts w:ascii="Segoe UI" w:hAnsi="Segoe UI" w:cs="Segoe UI"/>
          <w:sz w:val="28"/>
          <w:szCs w:val="28"/>
        </w:rPr>
        <w:t>Minor injuries communicated to parents at the earliest practical opportunity upon collection, with details of first aid administered and any required follow-up.</w:t>
      </w:r>
    </w:p>
    <w:p w14:paraId="42118886" w14:textId="77777777" w:rsidR="00BD7CC4" w:rsidRPr="008748F0" w:rsidRDefault="00BD7CC4" w:rsidP="00BD7CC4">
      <w:pPr>
        <w:pStyle w:val="NormalWeb"/>
        <w:rPr>
          <w:rFonts w:ascii="Segoe UI" w:hAnsi="Segoe UI" w:cs="Segoe UI"/>
          <w:sz w:val="28"/>
          <w:szCs w:val="28"/>
        </w:rPr>
      </w:pPr>
      <w:r w:rsidRPr="008748F0">
        <w:rPr>
          <w:rStyle w:val="Strong"/>
          <w:rFonts w:ascii="Segoe UI" w:hAnsi="Segoe UI" w:cs="Segoe UI"/>
          <w:sz w:val="28"/>
          <w:szCs w:val="28"/>
        </w:rPr>
        <w:t>Emergency Contact Information:</w:t>
      </w:r>
    </w:p>
    <w:p w14:paraId="35AF5865" w14:textId="77777777" w:rsidR="00BD7CC4" w:rsidRPr="008748F0" w:rsidRDefault="00BD7CC4" w:rsidP="00BD7CC4">
      <w:pPr>
        <w:pStyle w:val="NormalWeb"/>
        <w:numPr>
          <w:ilvl w:val="0"/>
          <w:numId w:val="14"/>
        </w:numPr>
        <w:rPr>
          <w:rFonts w:ascii="Segoe UI" w:hAnsi="Segoe UI" w:cs="Segoe UI"/>
          <w:sz w:val="28"/>
          <w:szCs w:val="28"/>
        </w:rPr>
      </w:pPr>
      <w:r w:rsidRPr="008748F0">
        <w:rPr>
          <w:rFonts w:ascii="Segoe UI" w:hAnsi="Segoe UI" w:cs="Segoe UI"/>
          <w:sz w:val="28"/>
          <w:szCs w:val="28"/>
        </w:rPr>
        <w:t>Maintain up-to-date emergency contact details, including parental information, alternate contacts, medical conditions, allergies, and specific needs.</w:t>
      </w:r>
    </w:p>
    <w:p w14:paraId="22DEDAC2" w14:textId="77777777" w:rsidR="00BD7CC4" w:rsidRPr="008748F0" w:rsidRDefault="00BD7CC4" w:rsidP="00BD7CC4">
      <w:pPr>
        <w:pStyle w:val="NormalWeb"/>
        <w:numPr>
          <w:ilvl w:val="0"/>
          <w:numId w:val="14"/>
        </w:numPr>
        <w:rPr>
          <w:rFonts w:ascii="Segoe UI" w:hAnsi="Segoe UI" w:cs="Segoe UI"/>
          <w:sz w:val="28"/>
          <w:szCs w:val="28"/>
        </w:rPr>
      </w:pPr>
      <w:r w:rsidRPr="008748F0">
        <w:rPr>
          <w:rFonts w:ascii="Segoe UI" w:hAnsi="Segoe UI" w:cs="Segoe UI"/>
          <w:sz w:val="28"/>
          <w:szCs w:val="28"/>
        </w:rPr>
        <w:t>Parents are responsible for promptly updating the setting if there are any changes in their child's emergency information.</w:t>
      </w:r>
    </w:p>
    <w:p w14:paraId="5A7B0391" w14:textId="77777777" w:rsidR="00BD7CC4" w:rsidRPr="008748F0" w:rsidRDefault="00BD7CC4" w:rsidP="00BD7CC4">
      <w:pPr>
        <w:pStyle w:val="NormalWeb"/>
        <w:rPr>
          <w:rFonts w:ascii="Segoe UI" w:hAnsi="Segoe UI" w:cs="Segoe UI"/>
          <w:sz w:val="28"/>
          <w:szCs w:val="28"/>
        </w:rPr>
      </w:pPr>
      <w:r w:rsidRPr="008748F0">
        <w:rPr>
          <w:rStyle w:val="Strong"/>
          <w:rFonts w:ascii="Segoe UI" w:hAnsi="Segoe UI" w:cs="Segoe UI"/>
          <w:sz w:val="28"/>
          <w:szCs w:val="28"/>
        </w:rPr>
        <w:t>Review and Staff Training:</w:t>
      </w:r>
    </w:p>
    <w:p w14:paraId="3C44A944" w14:textId="77777777" w:rsidR="00BD7CC4" w:rsidRPr="008748F0" w:rsidRDefault="00BD7CC4" w:rsidP="00BD7CC4">
      <w:pPr>
        <w:pStyle w:val="NormalWeb"/>
        <w:numPr>
          <w:ilvl w:val="0"/>
          <w:numId w:val="15"/>
        </w:numPr>
        <w:rPr>
          <w:rFonts w:ascii="Segoe UI" w:hAnsi="Segoe UI" w:cs="Segoe UI"/>
          <w:sz w:val="28"/>
          <w:szCs w:val="28"/>
        </w:rPr>
      </w:pPr>
      <w:r w:rsidRPr="008748F0">
        <w:rPr>
          <w:rFonts w:ascii="Segoe UI" w:hAnsi="Segoe UI" w:cs="Segoe UI"/>
          <w:sz w:val="28"/>
          <w:szCs w:val="28"/>
        </w:rPr>
        <w:t>Annual review of this policy, or more frequently if EYFS regulations are amended or following an incident.</w:t>
      </w:r>
    </w:p>
    <w:p w14:paraId="311E7C82" w14:textId="77777777" w:rsidR="00BD7CC4" w:rsidRPr="008748F0" w:rsidRDefault="00BD7CC4" w:rsidP="00BD7CC4">
      <w:pPr>
        <w:pStyle w:val="NormalWeb"/>
        <w:numPr>
          <w:ilvl w:val="0"/>
          <w:numId w:val="15"/>
        </w:numPr>
        <w:rPr>
          <w:rFonts w:ascii="Segoe UI" w:hAnsi="Segoe UI" w:cs="Segoe UI"/>
          <w:sz w:val="28"/>
          <w:szCs w:val="28"/>
        </w:rPr>
      </w:pPr>
      <w:r w:rsidRPr="008748F0">
        <w:rPr>
          <w:rFonts w:ascii="Segoe UI" w:hAnsi="Segoe UI" w:cs="Segoe UI"/>
          <w:sz w:val="28"/>
          <w:szCs w:val="28"/>
        </w:rPr>
        <w:t>Continuous professional development provided for staff to remain knowledgeable about best practices in accident prevention, incident response, and EYFS requirements.</w:t>
      </w:r>
    </w:p>
    <w:p w14:paraId="799B42CB" w14:textId="77777777" w:rsidR="00BD7CC4" w:rsidRPr="008748F0" w:rsidRDefault="00BD7CC4" w:rsidP="00BD7CC4">
      <w:pPr>
        <w:pStyle w:val="NormalWeb"/>
        <w:rPr>
          <w:rFonts w:ascii="Segoe UI" w:hAnsi="Segoe UI" w:cs="Segoe UI"/>
          <w:sz w:val="28"/>
          <w:szCs w:val="28"/>
        </w:rPr>
      </w:pPr>
      <w:r w:rsidRPr="008748F0">
        <w:rPr>
          <w:rStyle w:val="Strong"/>
          <w:rFonts w:ascii="Segoe UI" w:hAnsi="Segoe UI" w:cs="Segoe UI"/>
          <w:sz w:val="28"/>
          <w:szCs w:val="28"/>
        </w:rPr>
        <w:t>Alignment with EYFS 2025 Changes:</w:t>
      </w:r>
    </w:p>
    <w:p w14:paraId="545E4F18" w14:textId="77777777" w:rsidR="00BD7CC4" w:rsidRPr="008748F0" w:rsidRDefault="00BD7CC4" w:rsidP="00BD7CC4">
      <w:pPr>
        <w:pStyle w:val="NormalWeb"/>
        <w:numPr>
          <w:ilvl w:val="0"/>
          <w:numId w:val="16"/>
        </w:numPr>
        <w:rPr>
          <w:rFonts w:ascii="Segoe UI" w:hAnsi="Segoe UI" w:cs="Segoe UI"/>
          <w:sz w:val="28"/>
          <w:szCs w:val="28"/>
        </w:rPr>
      </w:pPr>
      <w:r w:rsidRPr="008748F0">
        <w:rPr>
          <w:rFonts w:ascii="Segoe UI" w:hAnsi="Segoe UI" w:cs="Segoe UI"/>
          <w:sz w:val="28"/>
          <w:szCs w:val="28"/>
        </w:rPr>
        <w:t>This policy fully integrates the EYFS September 2025 amendments, ensuring enhanced safeguarding procedures, improved accident prevention strategies, and robust reporting mechanisms.</w:t>
      </w:r>
    </w:p>
    <w:p w14:paraId="410D348B" w14:textId="1AFC9E2F" w:rsidR="00BD7CC4" w:rsidRPr="008748F0" w:rsidRDefault="00BD7CC4" w:rsidP="00BD7CC4">
      <w:pPr>
        <w:pStyle w:val="NormalWeb"/>
        <w:rPr>
          <w:rFonts w:ascii="Segoe UI" w:hAnsi="Segoe UI" w:cs="Segoe UI"/>
          <w:sz w:val="28"/>
          <w:szCs w:val="28"/>
        </w:rPr>
      </w:pPr>
      <w:r w:rsidRPr="008748F0">
        <w:rPr>
          <w:rFonts w:ascii="Segoe UI" w:hAnsi="Segoe UI" w:cs="Segoe UI"/>
          <w:sz w:val="28"/>
          <w:szCs w:val="28"/>
        </w:rPr>
        <w:t xml:space="preserve">Signed: </w:t>
      </w:r>
      <w:r w:rsidR="00336103">
        <w:rPr>
          <w:rFonts w:ascii="Segoe UI" w:hAnsi="Segoe UI" w:cs="Segoe UI"/>
          <w:sz w:val="28"/>
          <w:szCs w:val="28"/>
        </w:rPr>
        <w:t>Chairperson</w:t>
      </w:r>
      <w:r w:rsidRPr="008748F0">
        <w:rPr>
          <w:rFonts w:ascii="Segoe UI" w:hAnsi="Segoe UI" w:cs="Segoe UI"/>
          <w:sz w:val="28"/>
          <w:szCs w:val="28"/>
        </w:rPr>
        <w:br/>
        <w:t xml:space="preserve">Date: </w:t>
      </w:r>
      <w:r w:rsidR="00336103">
        <w:rPr>
          <w:rFonts w:ascii="Segoe UI" w:hAnsi="Segoe UI" w:cs="Segoe UI"/>
          <w:sz w:val="28"/>
          <w:szCs w:val="28"/>
        </w:rPr>
        <w:t>September 2025</w:t>
      </w:r>
    </w:p>
    <w:p w14:paraId="32A596C2" w14:textId="77777777" w:rsidR="00BD7CC4" w:rsidRPr="008748F0" w:rsidRDefault="00BD7CC4" w:rsidP="00BD7CC4">
      <w:pPr>
        <w:pStyle w:val="NormalWeb"/>
        <w:rPr>
          <w:rFonts w:ascii="Segoe UI" w:hAnsi="Segoe UI" w:cs="Segoe UI"/>
          <w:sz w:val="28"/>
          <w:szCs w:val="28"/>
        </w:rPr>
      </w:pPr>
      <w:r w:rsidRPr="008748F0">
        <w:rPr>
          <w:rStyle w:val="Emphasis"/>
          <w:rFonts w:ascii="Segoe UI" w:hAnsi="Segoe UI" w:cs="Segoe UI"/>
          <w:sz w:val="28"/>
          <w:szCs w:val="28"/>
        </w:rPr>
        <w:lastRenderedPageBreak/>
        <w:t>Note: Adapt this policy to reflect specific circumstances, requirements, and the most current EYFS guidance applicable to your childminding setting.</w:t>
      </w:r>
    </w:p>
    <w:p w14:paraId="7A75E530" w14:textId="233FDB1E" w:rsidR="004E0CB8" w:rsidRPr="008748F0" w:rsidRDefault="004E0CB8" w:rsidP="00BD7CC4">
      <w:pPr>
        <w:rPr>
          <w:rFonts w:ascii="Segoe UI" w:hAnsi="Segoe UI" w:cs="Segoe UI"/>
          <w:sz w:val="28"/>
          <w:szCs w:val="28"/>
        </w:rPr>
      </w:pPr>
    </w:p>
    <w:sectPr w:rsidR="004E0CB8" w:rsidRPr="008748F0" w:rsidSect="00F90A7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DDDC1" w14:textId="77777777" w:rsidR="00257E0A" w:rsidRDefault="00257E0A" w:rsidP="00461B71">
      <w:r>
        <w:separator/>
      </w:r>
    </w:p>
  </w:endnote>
  <w:endnote w:type="continuationSeparator" w:id="0">
    <w:p w14:paraId="54E87D60" w14:textId="77777777" w:rsidR="00257E0A" w:rsidRDefault="00257E0A"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10CD7" w14:textId="77777777" w:rsidR="00257E0A" w:rsidRDefault="00257E0A" w:rsidP="00461B71">
      <w:r>
        <w:separator/>
      </w:r>
    </w:p>
  </w:footnote>
  <w:footnote w:type="continuationSeparator" w:id="0">
    <w:p w14:paraId="5E5E384D" w14:textId="77777777" w:rsidR="00257E0A" w:rsidRDefault="00257E0A" w:rsidP="0046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9C57B39"/>
    <w:multiLevelType w:val="multilevel"/>
    <w:tmpl w:val="F94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8D3952"/>
    <w:multiLevelType w:val="multilevel"/>
    <w:tmpl w:val="5BB8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5B78F4"/>
    <w:multiLevelType w:val="multilevel"/>
    <w:tmpl w:val="15B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282606"/>
    <w:multiLevelType w:val="multilevel"/>
    <w:tmpl w:val="D4B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101E85"/>
    <w:multiLevelType w:val="multilevel"/>
    <w:tmpl w:val="2BC8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92169A"/>
    <w:multiLevelType w:val="multilevel"/>
    <w:tmpl w:val="803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0176D4"/>
    <w:multiLevelType w:val="multilevel"/>
    <w:tmpl w:val="F23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EA7FC8"/>
    <w:multiLevelType w:val="multilevel"/>
    <w:tmpl w:val="DA7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4663349">
    <w:abstractNumId w:val="0"/>
  </w:num>
  <w:num w:numId="2" w16cid:durableId="808980420">
    <w:abstractNumId w:val="1"/>
  </w:num>
  <w:num w:numId="3" w16cid:durableId="1390378110">
    <w:abstractNumId w:val="2"/>
  </w:num>
  <w:num w:numId="4" w16cid:durableId="1542086822">
    <w:abstractNumId w:val="3"/>
  </w:num>
  <w:num w:numId="5" w16cid:durableId="2043432890">
    <w:abstractNumId w:val="4"/>
  </w:num>
  <w:num w:numId="6" w16cid:durableId="8068646">
    <w:abstractNumId w:val="5"/>
  </w:num>
  <w:num w:numId="7" w16cid:durableId="1328284430">
    <w:abstractNumId w:val="6"/>
  </w:num>
  <w:num w:numId="8" w16cid:durableId="1654676171">
    <w:abstractNumId w:val="7"/>
  </w:num>
  <w:num w:numId="9" w16cid:durableId="853953983">
    <w:abstractNumId w:val="9"/>
  </w:num>
  <w:num w:numId="10" w16cid:durableId="2111121829">
    <w:abstractNumId w:val="13"/>
  </w:num>
  <w:num w:numId="11" w16cid:durableId="1461605065">
    <w:abstractNumId w:val="14"/>
  </w:num>
  <w:num w:numId="12" w16cid:durableId="1644240040">
    <w:abstractNumId w:val="11"/>
  </w:num>
  <w:num w:numId="13" w16cid:durableId="786657454">
    <w:abstractNumId w:val="8"/>
  </w:num>
  <w:num w:numId="14" w16cid:durableId="66192332">
    <w:abstractNumId w:val="10"/>
  </w:num>
  <w:num w:numId="15" w16cid:durableId="208804397">
    <w:abstractNumId w:val="12"/>
  </w:num>
  <w:num w:numId="16" w16cid:durableId="506620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0E"/>
    <w:rsid w:val="00072321"/>
    <w:rsid w:val="000C5005"/>
    <w:rsid w:val="001E480E"/>
    <w:rsid w:val="00257E0A"/>
    <w:rsid w:val="00336103"/>
    <w:rsid w:val="00461B71"/>
    <w:rsid w:val="004E0CB8"/>
    <w:rsid w:val="00503F08"/>
    <w:rsid w:val="0064046C"/>
    <w:rsid w:val="007C29E6"/>
    <w:rsid w:val="008748F0"/>
    <w:rsid w:val="00A904A5"/>
    <w:rsid w:val="00BD7CC4"/>
    <w:rsid w:val="00D71B03"/>
    <w:rsid w:val="00D84D52"/>
    <w:rsid w:val="00F33E77"/>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A51C6C"/>
  <w15:chartTrackingRefBased/>
  <w15:docId w15:val="{CF05144D-ACC3-E64A-8561-6E354A11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B71"/>
    <w:pPr>
      <w:tabs>
        <w:tab w:val="center" w:pos="4680"/>
        <w:tab w:val="right" w:pos="9360"/>
      </w:tabs>
    </w:pPr>
  </w:style>
  <w:style w:type="character" w:customStyle="1" w:styleId="HeaderChar">
    <w:name w:val="Header Char"/>
    <w:basedOn w:val="DefaultParagraphFont"/>
    <w:link w:val="Header"/>
    <w:uiPriority w:val="99"/>
    <w:rsid w:val="00461B71"/>
  </w:style>
  <w:style w:type="paragraph" w:styleId="Footer">
    <w:name w:val="footer"/>
    <w:basedOn w:val="Normal"/>
    <w:link w:val="FooterChar"/>
    <w:uiPriority w:val="99"/>
    <w:unhideWhenUsed/>
    <w:rsid w:val="00461B71"/>
    <w:pPr>
      <w:tabs>
        <w:tab w:val="center" w:pos="4680"/>
        <w:tab w:val="right" w:pos="9360"/>
      </w:tabs>
    </w:pPr>
  </w:style>
  <w:style w:type="character" w:customStyle="1" w:styleId="FooterChar">
    <w:name w:val="Footer Char"/>
    <w:basedOn w:val="DefaultParagraphFont"/>
    <w:link w:val="Footer"/>
    <w:uiPriority w:val="99"/>
    <w:rsid w:val="00461B71"/>
  </w:style>
  <w:style w:type="paragraph" w:styleId="NormalWeb">
    <w:name w:val="Normal (Web)"/>
    <w:basedOn w:val="Normal"/>
    <w:uiPriority w:val="99"/>
    <w:semiHidden/>
    <w:unhideWhenUsed/>
    <w:rsid w:val="00BD7CC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BD7CC4"/>
    <w:rPr>
      <w:b/>
      <w:bCs/>
    </w:rPr>
  </w:style>
  <w:style w:type="character" w:styleId="Emphasis">
    <w:name w:val="Emphasis"/>
    <w:basedOn w:val="DefaultParagraphFont"/>
    <w:uiPriority w:val="20"/>
    <w:qFormat/>
    <w:rsid w:val="00BD7C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846">
      <w:bodyDiv w:val="1"/>
      <w:marLeft w:val="0"/>
      <w:marRight w:val="0"/>
      <w:marTop w:val="0"/>
      <w:marBottom w:val="0"/>
      <w:divBdr>
        <w:top w:val="none" w:sz="0" w:space="0" w:color="auto"/>
        <w:left w:val="none" w:sz="0" w:space="0" w:color="auto"/>
        <w:bottom w:val="none" w:sz="0" w:space="0" w:color="auto"/>
        <w:right w:val="none" w:sz="0" w:space="0" w:color="auto"/>
      </w:divBdr>
    </w:div>
    <w:div w:id="110786179">
      <w:bodyDiv w:val="1"/>
      <w:marLeft w:val="0"/>
      <w:marRight w:val="0"/>
      <w:marTop w:val="0"/>
      <w:marBottom w:val="0"/>
      <w:divBdr>
        <w:top w:val="none" w:sz="0" w:space="0" w:color="auto"/>
        <w:left w:val="none" w:sz="0" w:space="0" w:color="auto"/>
        <w:bottom w:val="none" w:sz="0" w:space="0" w:color="auto"/>
        <w:right w:val="none" w:sz="0" w:space="0" w:color="auto"/>
      </w:divBdr>
    </w:div>
    <w:div w:id="174602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dcterms:created xsi:type="dcterms:W3CDTF">2025-10-20T09:59:00Z</dcterms:created>
  <dcterms:modified xsi:type="dcterms:W3CDTF">2025-10-20T09:59:00Z</dcterms:modified>
</cp:coreProperties>
</file>